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4BA380AB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325B2F">
        <w:rPr>
          <w:rFonts w:ascii="Garamond" w:hAnsi="Garamond"/>
          <w:sz w:val="24"/>
          <w:szCs w:val="24"/>
        </w:rPr>
        <w:t>30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2BBB9D40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82609" w:rsidRPr="00CE56D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https://zakazky.zcu.cz/contract_display_6090.html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5570CCA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325B2F">
        <w:rPr>
          <w:rFonts w:ascii="Garamond" w:hAnsi="Garamond" w:cs="Arial"/>
          <w:sz w:val="22"/>
          <w:szCs w:val="22"/>
        </w:rPr>
        <w:t>04.07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0C34D2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32BD0398" w:rsidR="00452E4D" w:rsidRPr="00F54D1D" w:rsidRDefault="00A5559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>
        <w:rPr>
          <w:rFonts w:ascii="Garamond" w:hAnsi="Garamond" w:cs="Arial"/>
          <w:bCs/>
          <w:sz w:val="22"/>
          <w:szCs w:val="22"/>
        </w:rPr>
        <w:t>Michaela Vítkov</w:t>
      </w:r>
      <w:r w:rsidR="00452E4D" w:rsidRPr="00502CCA">
        <w:rPr>
          <w:rFonts w:ascii="Garamond" w:hAnsi="Garamond" w:cs="Arial"/>
          <w:bCs/>
          <w:sz w:val="22"/>
          <w:szCs w:val="22"/>
        </w:rPr>
        <w:t>á</w:t>
      </w:r>
      <w:r w:rsidR="00452E4D" w:rsidRPr="00502CCA">
        <w:rPr>
          <w:rFonts w:ascii="Garamond" w:hAnsi="Garamond" w:cs="Arial"/>
          <w:sz w:val="22"/>
          <w:szCs w:val="22"/>
        </w:rPr>
        <w:t>, tel.: +420 377 631 3</w:t>
      </w:r>
      <w:r w:rsidR="00452E4D" w:rsidRPr="00502CCA">
        <w:rPr>
          <w:rFonts w:ascii="Garamond" w:hAnsi="Garamond" w:cs="Arial"/>
          <w:bCs/>
          <w:sz w:val="22"/>
          <w:szCs w:val="22"/>
        </w:rPr>
        <w:t>6</w:t>
      </w:r>
      <w:r>
        <w:rPr>
          <w:rFonts w:ascii="Garamond" w:hAnsi="Garamond" w:cs="Arial"/>
          <w:bCs/>
          <w:sz w:val="22"/>
          <w:szCs w:val="22"/>
        </w:rPr>
        <w:t>9</w:t>
      </w:r>
      <w:r w:rsidR="00452E4D" w:rsidRPr="00502CCA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vitkov</w:t>
      </w:r>
      <w:r w:rsidR="00452E4D"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41021F5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A5559D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46187" w14:textId="77777777" w:rsidR="005643D0" w:rsidRDefault="005643D0" w:rsidP="00795AAC">
      <w:r>
        <w:separator/>
      </w:r>
    </w:p>
  </w:endnote>
  <w:endnote w:type="continuationSeparator" w:id="0">
    <w:p w14:paraId="505417F2" w14:textId="77777777" w:rsidR="005643D0" w:rsidRDefault="005643D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9DB97" w14:textId="77777777" w:rsidR="005643D0" w:rsidRDefault="005643D0" w:rsidP="00795AAC">
      <w:r>
        <w:separator/>
      </w:r>
    </w:p>
  </w:footnote>
  <w:footnote w:type="continuationSeparator" w:id="0">
    <w:p w14:paraId="2AE3D2CD" w14:textId="77777777" w:rsidR="005643D0" w:rsidRDefault="005643D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34D2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3F98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061A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25B2F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27C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E011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643D0"/>
    <w:rsid w:val="00571557"/>
    <w:rsid w:val="005908F1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6FBE"/>
    <w:rsid w:val="0060771B"/>
    <w:rsid w:val="006135F9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609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0585"/>
    <w:rsid w:val="0070420C"/>
    <w:rsid w:val="0070545A"/>
    <w:rsid w:val="00710999"/>
    <w:rsid w:val="00714FD4"/>
    <w:rsid w:val="0072046A"/>
    <w:rsid w:val="007238B3"/>
    <w:rsid w:val="0072481F"/>
    <w:rsid w:val="007306BC"/>
    <w:rsid w:val="00730B83"/>
    <w:rsid w:val="00735FBF"/>
    <w:rsid w:val="00736202"/>
    <w:rsid w:val="007379B2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140E"/>
    <w:rsid w:val="00773EE4"/>
    <w:rsid w:val="00780026"/>
    <w:rsid w:val="007821AD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27E2E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F34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7482B"/>
    <w:rsid w:val="00982E28"/>
    <w:rsid w:val="009837D5"/>
    <w:rsid w:val="00986118"/>
    <w:rsid w:val="0099015E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59D"/>
    <w:rsid w:val="00A557EF"/>
    <w:rsid w:val="00A6168F"/>
    <w:rsid w:val="00A66D1E"/>
    <w:rsid w:val="00A71C90"/>
    <w:rsid w:val="00A77624"/>
    <w:rsid w:val="00A82F84"/>
    <w:rsid w:val="00A90797"/>
    <w:rsid w:val="00AA161E"/>
    <w:rsid w:val="00AA23B0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1B36"/>
    <w:rsid w:val="00B436AB"/>
    <w:rsid w:val="00B45FBB"/>
    <w:rsid w:val="00B507B9"/>
    <w:rsid w:val="00B51BD2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C76E4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4DE3"/>
    <w:rsid w:val="00C45272"/>
    <w:rsid w:val="00C47B6A"/>
    <w:rsid w:val="00C633E2"/>
    <w:rsid w:val="00C667B7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8420F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63693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090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Z8znqhHd7Gw7SpLJYQBeYIXff1GnYyzDo515y0dHcss=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/Mx1R+NNp2gTy2b0Pq/tYlYCHS5/P760rEjp/XDJZwI=</DigestValue>
    </Reference>
  </SignedInfo>
  <SignatureValue>achKbyx/Ft1dUekNLsYjcIjrypP6B2UKokesP71qaZgu6jm0hlO67lWXiW56C3BUXYWZG8ziIpXi
4OQfisfaPz/YoXp6YrepxTO2E0sPRI++qwSIISsdWfuLeSOQwwbMG8mvUnFPVosyd54eGk4Y3+Vv
pa1PIY4bTDUwq3WiGqiNyZzRSK19UlmcMN8SNm65F4wviG9P5ReIDsFt3wllFx/zp8jOF3p5pH3o
zE5ceeXGeUinPIM2apqsj5bA5R9CsvUvnN+8PPszGZNHjCiKcOhrp/XRsDUzVCF39THo2AMJea2C
Ynx8h0qQvOJwBQxqQccc+s+vR+2noHsoQaZ5bQ==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jjUD17yu6jR9m1yJYyeQCGConYHnxUZfBEdK3SvTb2c=</DigestValue>
      </Reference>
      <Reference URI="/word/document.xml?ContentType=application/vnd.openxmlformats-officedocument.wordprocessingml.document.main+xml">
        <DigestMethod Algorithm="http://www.w3.org/2001/04/xmlenc#sha256"/>
        <DigestValue>nuY4fK/3Lb3GJ3dFGnkyc9ims7/il3rkeR+51TSV0Is=</DigestValue>
      </Reference>
      <Reference URI="/word/endnotes.xml?ContentType=application/vnd.openxmlformats-officedocument.wordprocessingml.endnotes+xml">
        <DigestMethod Algorithm="http://www.w3.org/2001/04/xmlenc#sha256"/>
        <DigestValue>qH2UN0i94S0c6c+FSRRuVNJ7mDnCBP6ceuwxjBRYflo=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iy4LE7x81sp6zIPNzWvSY35pll7/hTA4dzp2qMivKIQ=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3CCUY5v/tiljr+A+6RWQd2B+lDGa5sx94rBO3UyMcEM=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2023-06-23T12:05:40Z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2023-06-23T12:05:40Z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2161</Words>
  <Characters>12752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89</cp:revision>
  <cp:lastPrinted>2018-08-08T13:48:00Z</cp:lastPrinted>
  <dcterms:created xsi:type="dcterms:W3CDTF">2021-09-20T07:59:00Z</dcterms:created>
  <dcterms:modified xsi:type="dcterms:W3CDTF">2023-06-23T12:05:00Z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